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2B3A" w14:textId="77777777" w:rsidR="000A298C" w:rsidRDefault="000A298C" w:rsidP="00D44862">
      <w:pPr>
        <w:pStyle w:val="Titolo"/>
        <w:ind w:left="-1134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08E919E2" w14:textId="77777777" w:rsidR="00D44862" w:rsidRDefault="00D44862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b w:val="0"/>
          <w:sz w:val="16"/>
          <w:szCs w:val="16"/>
          <w:u w:val="single"/>
        </w:rPr>
      </w:pPr>
    </w:p>
    <w:p w14:paraId="690AE24F" w14:textId="1840CC44" w:rsidR="009713A2" w:rsidRDefault="00C5606D" w:rsidP="00D44862">
      <w:pPr>
        <w:pStyle w:val="Titolo"/>
        <w:spacing w:line="360" w:lineRule="auto"/>
        <w:jc w:val="lef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TITOLO </w:t>
      </w:r>
      <w:proofErr w:type="spellStart"/>
      <w:r>
        <w:rPr>
          <w:rFonts w:ascii="Arial" w:hAnsi="Arial" w:cs="Arial"/>
          <w:sz w:val="24"/>
          <w:szCs w:val="24"/>
        </w:rPr>
        <w:t>TITOLO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TITOLO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13A2">
        <w:rPr>
          <w:rFonts w:ascii="Arial" w:hAnsi="Arial" w:cs="Arial"/>
          <w:sz w:val="24"/>
          <w:szCs w:val="24"/>
        </w:rPr>
        <w:t>TITOLO</w:t>
      </w:r>
      <w:proofErr w:type="spellEnd"/>
      <w:r w:rsidR="009713A2">
        <w:rPr>
          <w:rFonts w:ascii="Arial" w:hAnsi="Arial" w:cs="Arial"/>
          <w:sz w:val="24"/>
          <w:szCs w:val="24"/>
        </w:rPr>
        <w:t xml:space="preserve"> </w:t>
      </w:r>
    </w:p>
    <w:p w14:paraId="6198E057" w14:textId="77777777" w:rsidR="009713A2" w:rsidRDefault="009713A2" w:rsidP="009713A2">
      <w:pPr>
        <w:pStyle w:val="Titolo"/>
        <w:spacing w:line="360" w:lineRule="auto"/>
        <w:outlineLvl w:val="0"/>
        <w:rPr>
          <w:rFonts w:ascii="Arial" w:hAnsi="Arial" w:cs="Arial"/>
          <w:sz w:val="24"/>
          <w:szCs w:val="24"/>
        </w:rPr>
      </w:pPr>
    </w:p>
    <w:p w14:paraId="40E35C2C" w14:textId="77777777" w:rsidR="000A298C" w:rsidRDefault="000A298C" w:rsidP="000A298C">
      <w:pPr>
        <w:pStyle w:val="Titolo"/>
        <w:spacing w:line="360" w:lineRule="auto"/>
        <w:ind w:left="-1080"/>
        <w:rPr>
          <w:rFonts w:ascii="Arial" w:hAnsi="Arial" w:cs="Arial"/>
          <w:sz w:val="24"/>
          <w:szCs w:val="24"/>
        </w:rPr>
      </w:pPr>
    </w:p>
    <w:p w14:paraId="6D53D368" w14:textId="13B0BA5C" w:rsidR="000A298C" w:rsidRDefault="00B744C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Segrate,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 xml:space="preserve">XX 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</w:t>
      </w:r>
      <w:r w:rsidR="009713A2">
        <w:rPr>
          <w:rFonts w:ascii="Arial" w:hAnsi="Arial" w:cs="Arial"/>
          <w:i/>
          <w:sz w:val="22"/>
          <w:szCs w:val="22"/>
          <w:lang w:eastAsia="it-IT"/>
        </w:rPr>
        <w:t>………..</w:t>
      </w:r>
      <w:r w:rsidRPr="000A298C">
        <w:rPr>
          <w:rFonts w:ascii="Arial" w:hAnsi="Arial" w:cs="Arial"/>
          <w:i/>
          <w:sz w:val="22"/>
          <w:szCs w:val="22"/>
          <w:lang w:eastAsia="it-IT"/>
        </w:rPr>
        <w:t xml:space="preserve"> 20</w:t>
      </w:r>
      <w:r w:rsidR="0048757A">
        <w:rPr>
          <w:rFonts w:ascii="Arial" w:hAnsi="Arial" w:cs="Arial"/>
          <w:i/>
          <w:sz w:val="22"/>
          <w:szCs w:val="22"/>
          <w:lang w:eastAsia="it-IT"/>
        </w:rPr>
        <w:t>22</w:t>
      </w:r>
      <w:r w:rsidRPr="000A298C">
        <w:rPr>
          <w:rFonts w:ascii="Arial" w:hAnsi="Arial" w:cs="Arial"/>
          <w:sz w:val="22"/>
          <w:szCs w:val="22"/>
          <w:lang w:eastAsia="it-IT"/>
        </w:rPr>
        <w:t xml:space="preserve"> - Arnoldo Mondadori Editore S.p.A.</w:t>
      </w:r>
      <w:r w:rsidR="000A298C">
        <w:rPr>
          <w:rFonts w:ascii="Arial" w:hAnsi="Arial" w:cs="Arial"/>
          <w:sz w:val="22"/>
          <w:szCs w:val="22"/>
          <w:lang w:eastAsia="it-IT"/>
        </w:rPr>
        <w:t xml:space="preserve"> informa </w:t>
      </w:r>
      <w:r w:rsidR="009713A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</w:t>
      </w:r>
      <w:r w:rsidR="00FD3362">
        <w:rPr>
          <w:rFonts w:ascii="Arial" w:hAnsi="Arial" w:cs="Arial"/>
          <w:sz w:val="22"/>
          <w:szCs w:val="22"/>
          <w:lang w:eastAsia="it-IT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1B4AAE66" w14:textId="443E75CC" w:rsidR="00C5606D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2B39F604" w14:textId="699FC84C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3ADA51BC" w14:textId="77777777" w:rsidR="00151379" w:rsidRDefault="00151379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eastAsia="it-IT"/>
        </w:rPr>
      </w:pPr>
    </w:p>
    <w:p w14:paraId="743FC1CD" w14:textId="0C20BC94" w:rsidR="00C5606D" w:rsidRDefault="00C5606D" w:rsidP="00C5606D">
      <w:pPr>
        <w:pStyle w:val="Pidipagina"/>
        <w:tabs>
          <w:tab w:val="clear" w:pos="4513"/>
          <w:tab w:val="clear" w:pos="9026"/>
          <w:tab w:val="center" w:pos="5529"/>
        </w:tabs>
        <w:spacing w:line="300" w:lineRule="auto"/>
        <w:ind w:left="-851" w:right="-567"/>
        <w:rPr>
          <w:rFonts w:ascii="Arial" w:hAnsi="Arial" w:cs="Arial"/>
          <w:color w:val="FF0000"/>
          <w:sz w:val="14"/>
          <w:szCs w:val="14"/>
        </w:rPr>
      </w:pPr>
      <w:r w:rsidRPr="00594119">
        <w:rPr>
          <w:rFonts w:ascii="Arial" w:hAnsi="Arial" w:cs="Arial"/>
          <w:color w:val="FF0000"/>
          <w:sz w:val="14"/>
          <w:szCs w:val="14"/>
        </w:rPr>
        <w:t>Media Relations</w:t>
      </w:r>
      <w:r>
        <w:rPr>
          <w:rFonts w:ascii="Arial" w:hAnsi="Arial" w:cs="Arial"/>
          <w:color w:val="FF0000"/>
          <w:sz w:val="14"/>
          <w:szCs w:val="14"/>
        </w:rPr>
        <w:tab/>
      </w:r>
    </w:p>
    <w:p w14:paraId="4CFAD453" w14:textId="1DB0EFEF" w:rsidR="00C5606D" w:rsidRDefault="00EE1D6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</w:rPr>
      </w:pPr>
      <w:hyperlink r:id="rId8" w:history="1">
        <w:r w:rsidR="00C5606D" w:rsidRPr="00AC0CD2">
          <w:rPr>
            <w:rStyle w:val="Collegamentoipertestuale"/>
            <w:rFonts w:ascii="Arial" w:hAnsi="Arial" w:cs="Arial"/>
            <w:sz w:val="14"/>
            <w:szCs w:val="14"/>
          </w:rPr>
          <w:t>pressoffice@mondadori.it</w:t>
        </w:r>
      </w:hyperlink>
    </w:p>
    <w:p w14:paraId="46611D54" w14:textId="647E65A6" w:rsidR="00C5606D" w:rsidRDefault="00C5606D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14"/>
          <w:szCs w:val="14"/>
        </w:rPr>
      </w:pPr>
      <w:r w:rsidRPr="00D44862">
        <w:rPr>
          <w:rFonts w:ascii="Arial" w:hAnsi="Arial" w:cs="Arial"/>
          <w:color w:val="000000"/>
          <w:sz w:val="14"/>
          <w:szCs w:val="14"/>
        </w:rPr>
        <w:t>+39 02 7542.3159</w:t>
      </w:r>
    </w:p>
    <w:p w14:paraId="600E6EAA" w14:textId="77777777" w:rsidR="00151379" w:rsidRPr="00151379" w:rsidRDefault="00151379" w:rsidP="00AB5FAE">
      <w:pPr>
        <w:pStyle w:val="Pidipagina"/>
        <w:tabs>
          <w:tab w:val="clear" w:pos="9026"/>
        </w:tabs>
        <w:ind w:left="-851" w:right="-252"/>
        <w:rPr>
          <w:rFonts w:ascii="Arial" w:hAnsi="Arial" w:cs="Arial"/>
          <w:color w:val="000000"/>
          <w:sz w:val="6"/>
          <w:szCs w:val="6"/>
        </w:rPr>
      </w:pPr>
    </w:p>
    <w:p w14:paraId="5D0CCC5C" w14:textId="77777777" w:rsidR="002B226C" w:rsidRPr="00980A2A" w:rsidRDefault="002B226C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4"/>
          <w:szCs w:val="4"/>
        </w:rPr>
      </w:pPr>
    </w:p>
    <w:p w14:paraId="686F3004" w14:textId="3B418EB7" w:rsidR="00C5606D" w:rsidRPr="00FD3362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FF0000"/>
          <w:sz w:val="14"/>
          <w:szCs w:val="14"/>
          <w:lang w:val="en-US"/>
        </w:rPr>
      </w:pPr>
      <w:r w:rsidRPr="00FD3362">
        <w:rPr>
          <w:rFonts w:ascii="Arial" w:hAnsi="Arial" w:cs="Arial"/>
          <w:color w:val="FF0000"/>
          <w:sz w:val="14"/>
          <w:szCs w:val="14"/>
          <w:lang w:val="en-US"/>
        </w:rPr>
        <w:t>Investor Relations</w:t>
      </w:r>
    </w:p>
    <w:p w14:paraId="20D85441" w14:textId="1B09DBEB" w:rsidR="00C5606D" w:rsidRPr="00FD3362" w:rsidRDefault="00EE1D6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sz w:val="14"/>
          <w:szCs w:val="14"/>
          <w:lang w:val="en-US"/>
        </w:rPr>
      </w:pPr>
      <w:hyperlink r:id="rId9" w:history="1">
        <w:r w:rsidR="00BA315E">
          <w:rPr>
            <w:rStyle w:val="Collegamentoipertestuale"/>
            <w:rFonts w:ascii="Arial" w:hAnsi="Arial" w:cs="Arial"/>
            <w:sz w:val="14"/>
            <w:szCs w:val="14"/>
            <w:lang w:val="en-US"/>
          </w:rPr>
          <w:t>invrel@mondadori.it</w:t>
        </w:r>
      </w:hyperlink>
    </w:p>
    <w:p w14:paraId="6DE05C13" w14:textId="24B85609" w:rsidR="00D87E80" w:rsidRDefault="00C5606D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  <w:r w:rsidRPr="00FD3362">
        <w:rPr>
          <w:rFonts w:ascii="Arial" w:hAnsi="Arial" w:cs="Arial"/>
          <w:color w:val="000000"/>
          <w:sz w:val="14"/>
          <w:szCs w:val="14"/>
          <w:lang w:val="en-US"/>
        </w:rPr>
        <w:t>+39 02 7542.2632</w:t>
      </w:r>
    </w:p>
    <w:p w14:paraId="4EC96EC9" w14:textId="77777777" w:rsidR="00151379" w:rsidRPr="00151379" w:rsidRDefault="0015137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6"/>
          <w:szCs w:val="6"/>
          <w:lang w:val="en-US"/>
        </w:rPr>
      </w:pPr>
    </w:p>
    <w:p w14:paraId="7025ECC5" w14:textId="77777777" w:rsidR="00243A89" w:rsidRPr="00AB5FAE" w:rsidRDefault="00243A89" w:rsidP="008F799F">
      <w:pPr>
        <w:pStyle w:val="Pidipagina"/>
        <w:tabs>
          <w:tab w:val="clear" w:pos="9026"/>
        </w:tabs>
        <w:spacing w:line="300" w:lineRule="auto"/>
        <w:ind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050A95EC" w14:textId="77777777" w:rsidR="00243A89" w:rsidRDefault="00243A89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Fonts w:ascii="Arial" w:hAnsi="Arial" w:cs="Arial"/>
          <w:color w:val="000000"/>
          <w:sz w:val="14"/>
          <w:szCs w:val="14"/>
          <w:lang w:val="en-US"/>
        </w:rPr>
      </w:pPr>
    </w:p>
    <w:p w14:paraId="58F8A9E6" w14:textId="77777777" w:rsidR="00D87E80" w:rsidRPr="00D44862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266652E1" w14:textId="77777777" w:rsidR="00D87E80" w:rsidRPr="00D87E80" w:rsidRDefault="00D87E80" w:rsidP="00D87E80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/>
          <w:sz w:val="14"/>
          <w:szCs w:val="14"/>
          <w:u w:val="none"/>
          <w:lang w:val="en-US"/>
        </w:rPr>
      </w:pPr>
    </w:p>
    <w:p w14:paraId="53393345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606A0CA2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E7B1E10" w14:textId="77777777" w:rsidR="00D87E80" w:rsidRPr="00AB5FAE" w:rsidRDefault="00D87E80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4"/>
          <w:szCs w:val="14"/>
          <w:u w:val="none"/>
          <w:lang w:val="en-US"/>
        </w:rPr>
      </w:pPr>
    </w:p>
    <w:p w14:paraId="3A825638" w14:textId="05F6AEF8" w:rsidR="00C5606D" w:rsidRPr="00AB5FAE" w:rsidRDefault="00C5606D" w:rsidP="00C5606D">
      <w:pPr>
        <w:pStyle w:val="Pidipagina"/>
        <w:tabs>
          <w:tab w:val="clear" w:pos="9026"/>
        </w:tabs>
        <w:spacing w:line="300" w:lineRule="auto"/>
        <w:ind w:left="-851" w:right="-252"/>
        <w:rPr>
          <w:rStyle w:val="Collegamentoipertestuale"/>
          <w:rFonts w:ascii="Arial" w:hAnsi="Arial" w:cs="Arial"/>
          <w:color w:val="000000" w:themeColor="text1"/>
          <w:sz w:val="11"/>
          <w:szCs w:val="11"/>
          <w:lang w:val="en-US"/>
        </w:rPr>
      </w:pPr>
      <w:r w:rsidRPr="00AB5FAE">
        <w:rPr>
          <w:rFonts w:ascii="Arial" w:hAnsi="Arial" w:cs="Arial"/>
          <w:color w:val="000000" w:themeColor="text1"/>
          <w:sz w:val="11"/>
          <w:szCs w:val="11"/>
          <w:lang w:val="en-US"/>
        </w:rPr>
        <w:t xml:space="preserve"> </w:t>
      </w:r>
    </w:p>
    <w:p w14:paraId="44F7DF56" w14:textId="77777777" w:rsidR="00C5606D" w:rsidRPr="00AB5FAE" w:rsidRDefault="00C5606D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3E22B4D" w14:textId="77777777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BD1D5A" w14:textId="315FD331" w:rsidR="008B7185" w:rsidRPr="00AB5FAE" w:rsidRDefault="008B7185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5C71B" w14:textId="5E243B83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0BEF3A" w14:textId="77E5475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1EF4C3F" w14:textId="444CCCCD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159ABFD" w14:textId="7827E8BE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E18A714" w14:textId="02CE6D0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4397950" w14:textId="6BEFCEC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DB80AD" w14:textId="24E460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855731E" w14:textId="1E118468" w:rsidR="00CA429A" w:rsidRDefault="00CA429A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1114A2F" w14:textId="2F57B85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347B9D5" w14:textId="01B108D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FADFEC4" w14:textId="5113A867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A306A48" w14:textId="2E6A37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BDE3B2D" w14:textId="5791059D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19130D3" w14:textId="6A0AF1D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0ED4B48" w14:textId="6A6DD222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2235F69" w14:textId="720FF8B0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C464F5" w14:textId="2E61EFEF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3E70FF" w14:textId="3C81EA4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F05D1E7" w14:textId="7D526D85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E408904" w14:textId="6CD5487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D4A4AFC" w14:textId="362B774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C8C589B" w14:textId="6F2FFC69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EF33AA3" w14:textId="741D47AB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2535DC3" w14:textId="7340D861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9B9F993" w14:textId="0EA84B74" w:rsidR="0061183D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9636CD1" w14:textId="77777777" w:rsidR="0061183D" w:rsidRPr="00AB5FAE" w:rsidRDefault="0061183D" w:rsidP="00D44862">
      <w:pPr>
        <w:spacing w:line="48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777E2CA" w14:textId="2D443B5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DA48DC2" w14:textId="1CDF249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78AA764" w14:textId="5D448390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8781C28" w14:textId="22DCF324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11685FEF" w14:textId="6C34FB9C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47A57AD2" w14:textId="32659A8A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7EE66836" w14:textId="6838D5C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6E1E5D" w14:textId="068FC548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5490196C" w14:textId="372C1BE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32373453" w14:textId="0ADF31F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2F8C9418" w14:textId="3F1A1B82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9E2C4E" w14:textId="77777777" w:rsidR="00CA429A" w:rsidRPr="00AB5FAE" w:rsidRDefault="00CA429A" w:rsidP="004376AA">
      <w:pPr>
        <w:spacing w:line="360" w:lineRule="auto"/>
        <w:ind w:left="-900"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0696F82" w14:textId="2B549AB0" w:rsidR="000A298C" w:rsidRPr="00AB5FAE" w:rsidRDefault="000A298C" w:rsidP="00CA429A">
      <w:pPr>
        <w:spacing w:line="360" w:lineRule="auto"/>
        <w:ind w:right="-34"/>
        <w:jc w:val="both"/>
        <w:rPr>
          <w:rFonts w:ascii="Arial" w:hAnsi="Arial" w:cs="Arial"/>
          <w:sz w:val="22"/>
          <w:szCs w:val="22"/>
          <w:lang w:val="en-US" w:eastAsia="it-IT"/>
        </w:rPr>
      </w:pPr>
    </w:p>
    <w:p w14:paraId="67BF148C" w14:textId="28842B0F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71749D03" w14:textId="21B86FA2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3B9F50ED" w14:textId="69F05AFA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44DF2294" w14:textId="3F3E67F9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58279DFD" w14:textId="77777777" w:rsidR="00515E6D" w:rsidRPr="00AB5FAE" w:rsidRDefault="00515E6D" w:rsidP="00515E6D">
      <w:pPr>
        <w:rPr>
          <w:rFonts w:ascii="Arial" w:hAnsi="Arial" w:cs="Arial"/>
          <w:sz w:val="22"/>
          <w:szCs w:val="22"/>
          <w:lang w:val="en-US" w:eastAsia="it-IT"/>
        </w:rPr>
      </w:pPr>
    </w:p>
    <w:p w14:paraId="1F9C34F3" w14:textId="77777777" w:rsidR="00D44862" w:rsidRPr="00AB5FAE" w:rsidRDefault="00D44862">
      <w:pPr>
        <w:rPr>
          <w:rFonts w:ascii="Arial" w:hAnsi="Arial" w:cs="Arial"/>
          <w:sz w:val="22"/>
          <w:szCs w:val="22"/>
          <w:lang w:val="en-US" w:eastAsia="it-IT"/>
        </w:rPr>
      </w:pPr>
    </w:p>
    <w:sectPr w:rsidR="00D44862" w:rsidRPr="00AB5FAE" w:rsidSect="00C92C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2194" w:right="1389" w:bottom="1134" w:left="257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1D090" w14:textId="77777777" w:rsidR="00EE1D60" w:rsidRDefault="00EE1D60" w:rsidP="0052727A">
      <w:r>
        <w:separator/>
      </w:r>
    </w:p>
  </w:endnote>
  <w:endnote w:type="continuationSeparator" w:id="0">
    <w:p w14:paraId="4E4266FD" w14:textId="77777777" w:rsidR="00EE1D60" w:rsidRDefault="00EE1D60" w:rsidP="0052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brima">
    <w:panose1 w:val="020B0604020202020204"/>
    <w:charset w:val="00"/>
    <w:family w:val="auto"/>
    <w:pitch w:val="variable"/>
    <w:sig w:usb0="A000505F" w:usb1="02000041" w:usb2="00000800" w:usb3="00000000" w:csb0="00000093" w:csb1="00000000"/>
  </w:font>
  <w:font w:name="Helvetica Neue CE 46 Light">
    <w:altName w:val="Arial"/>
    <w:panose1 w:val="02000403000000020004"/>
    <w:charset w:val="00"/>
    <w:family w:val="auto"/>
    <w:notTrueType/>
    <w:pitch w:val="variable"/>
    <w:sig w:usb0="00000003" w:usb1="00000000" w:usb2="00000000" w:usb3="00000000" w:csb0="00000001" w:csb1="00000000"/>
  </w:font>
  <w:font w:name="MS Minng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">
    <w:altName w:val="MS Gothic"/>
    <w:panose1 w:val="020B060402020202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erlin Sans FB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6E093" w14:textId="77777777" w:rsidR="00AB4CDE" w:rsidRDefault="00AB4CDE" w:rsidP="0002391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825540" w14:textId="77777777" w:rsidR="00AB4CDE" w:rsidRDefault="00AB4CDE" w:rsidP="005E3E1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6157" w14:textId="77777777" w:rsidR="00CA429A" w:rsidRDefault="00CA429A" w:rsidP="00CA429A">
    <w:pPr>
      <w:pStyle w:val="Pidipagina"/>
      <w:tabs>
        <w:tab w:val="clear" w:pos="9026"/>
      </w:tabs>
      <w:spacing w:line="300" w:lineRule="auto"/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0CB33229" w14:textId="77777777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51980B49" w14:textId="271B1505" w:rsidR="00DF4147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95104" behindDoc="0" locked="0" layoutInCell="1" allowOverlap="1" wp14:anchorId="6BEF1BD2" wp14:editId="4F0B3E33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8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6128" behindDoc="0" locked="0" layoutInCell="1" allowOverlap="1" wp14:anchorId="7D5E0E8E" wp14:editId="4F5DAA0D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9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4080" behindDoc="0" locked="0" layoutInCell="1" allowOverlap="1" wp14:anchorId="5B69A1F5" wp14:editId="7E771CC0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0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3A96EF68" wp14:editId="4B6B33C9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1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92032" behindDoc="0" locked="0" layoutInCell="1" allowOverlap="1" wp14:anchorId="6AAE790A" wp14:editId="0845B5E9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2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</w:t>
    </w:r>
    <w:hyperlink r:id="rId11" w:history="1">
      <w:r w:rsidR="00A84343"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gruppo</w:t>
      </w:r>
      <w:r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mondadori.it</w:t>
      </w:r>
    </w:hyperlink>
  </w:p>
  <w:sdt>
    <w:sdtPr>
      <w:rPr>
        <w:rStyle w:val="Numeropagina"/>
        <w:rFonts w:ascii="Helvetica" w:hAnsi="Helvetica"/>
        <w:sz w:val="20"/>
        <w:szCs w:val="20"/>
      </w:rPr>
      <w:id w:val="-33808329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51F7D70" w14:textId="77777777" w:rsidR="00C92C34" w:rsidRPr="00EC321A" w:rsidRDefault="00C92C34" w:rsidP="00C92C34">
        <w:pPr>
          <w:pStyle w:val="Pidipagina"/>
          <w:framePr w:h="1199" w:hRule="exact" w:wrap="notBeside" w:vAnchor="text" w:hAnchor="page" w:xAlign="right" w:y="1"/>
          <w:rPr>
            <w:rStyle w:val="Numeropagina"/>
            <w:rFonts w:ascii="Helvetica" w:hAnsi="Helvetica"/>
            <w:sz w:val="20"/>
            <w:szCs w:val="20"/>
          </w:rPr>
        </w:pP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begin"/>
        </w:r>
        <w:r w:rsidRPr="00EC321A">
          <w:rPr>
            <w:rStyle w:val="Numeropagina"/>
            <w:rFonts w:ascii="Helvetica" w:hAnsi="Helvetica"/>
            <w:sz w:val="20"/>
            <w:szCs w:val="20"/>
          </w:rPr>
          <w:instrText xml:space="preserve"> PAGE </w:instrTex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separate"/>
        </w:r>
        <w:r>
          <w:rPr>
            <w:rStyle w:val="Numeropagina"/>
            <w:rFonts w:ascii="Helvetica" w:hAnsi="Helvetica"/>
            <w:sz w:val="20"/>
            <w:szCs w:val="20"/>
          </w:rPr>
          <w:t>1</w: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end"/>
        </w:r>
      </w:p>
    </w:sdtContent>
  </w:sdt>
  <w:p w14:paraId="50F5D8CB" w14:textId="5184FD0F" w:rsidR="00DF4147" w:rsidRDefault="00C92C34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                   </w:t>
    </w:r>
  </w:p>
  <w:p w14:paraId="028AC575" w14:textId="77777777" w:rsidR="00DF4147" w:rsidRPr="008F799F" w:rsidRDefault="00DF4147" w:rsidP="00DF4147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20C5C796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E86942B" w14:textId="77777777" w:rsidR="00DF4147" w:rsidRDefault="00DF4147" w:rsidP="00DF4147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5CF351A2" w14:textId="11FC075D" w:rsidR="00AB4CDE" w:rsidRPr="00DF4147" w:rsidRDefault="00AB4CDE" w:rsidP="00DF4147">
    <w:pPr>
      <w:pStyle w:val="Pidipagina"/>
      <w:tabs>
        <w:tab w:val="clear" w:pos="9026"/>
      </w:tabs>
      <w:ind w:right="-252"/>
      <w:rPr>
        <w:rFonts w:ascii="Arial" w:hAnsi="Arial" w:cs="Arial"/>
        <w:color w:val="000000" w:themeColor="text1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C2FC" w14:textId="12284767" w:rsidR="00B32A62" w:rsidRDefault="00B32A62" w:rsidP="00C8522D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right="-567"/>
      <w:rPr>
        <w:rStyle w:val="Collegamentoipertestuale"/>
        <w:rFonts w:ascii="Arial" w:hAnsi="Arial" w:cs="Arial"/>
        <w:color w:val="000000" w:themeColor="text1"/>
        <w:sz w:val="11"/>
        <w:szCs w:val="11"/>
      </w:rPr>
    </w:pPr>
  </w:p>
  <w:p w14:paraId="6A8498D4" w14:textId="4270BA08" w:rsid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 w:firstLine="2291"/>
    </w:pPr>
    <w:r w:rsidRPr="00B823B8">
      <w:rPr>
        <w:rFonts w:ascii="Arial" w:hAnsi="Arial" w:cs="Arial"/>
        <w:noProof/>
        <w:color w:val="000000" w:themeColor="text1"/>
        <w:sz w:val="11"/>
        <w:szCs w:val="11"/>
        <w:lang w:val="en-US"/>
      </w:rPr>
      <w:drawing>
        <wp:anchor distT="0" distB="0" distL="114300" distR="114300" simplePos="0" relativeHeight="251688960" behindDoc="0" locked="0" layoutInCell="1" allowOverlap="1" wp14:anchorId="7BE7E7A3" wp14:editId="0AAE4444">
          <wp:simplePos x="0" y="0"/>
          <wp:positionH relativeFrom="column">
            <wp:posOffset>2210435</wp:posOffset>
          </wp:positionH>
          <wp:positionV relativeFrom="paragraph">
            <wp:posOffset>110490</wp:posOffset>
          </wp:positionV>
          <wp:extent cx="104140" cy="105410"/>
          <wp:effectExtent l="0" t="0" r="0" b="0"/>
          <wp:wrapNone/>
          <wp:docPr id="15" name="Picture 14" descr="../../../../../../../Desktop/Icona-Instagram.p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Picture 14" descr="../../../../../../../Desktop/Icona-Instagram.p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0620" t="-25785" r="-19600" b="-7603"/>
                  <a:stretch/>
                </pic:blipFill>
                <pic:spPr bwMode="auto">
                  <a:xfrm>
                    <a:off x="0" y="0"/>
                    <a:ext cx="104140" cy="1054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9984" behindDoc="0" locked="0" layoutInCell="1" allowOverlap="1" wp14:anchorId="5A7D957B" wp14:editId="799D8D22">
          <wp:simplePos x="0" y="0"/>
          <wp:positionH relativeFrom="column">
            <wp:posOffset>2360096</wp:posOffset>
          </wp:positionH>
          <wp:positionV relativeFrom="paragraph">
            <wp:posOffset>112395</wp:posOffset>
          </wp:positionV>
          <wp:extent cx="89535" cy="89535"/>
          <wp:effectExtent l="0" t="0" r="0" b="0"/>
          <wp:wrapNone/>
          <wp:docPr id="16" name="Picture 38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38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0" t="-12092" r="-8831" b="11381"/>
                  <a:stretch/>
                </pic:blipFill>
                <pic:spPr bwMode="auto">
                  <a:xfrm>
                    <a:off x="0" y="0"/>
                    <a:ext cx="89535" cy="895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7936" behindDoc="0" locked="0" layoutInCell="1" allowOverlap="1" wp14:anchorId="0A361AEE" wp14:editId="58B3DD33">
          <wp:simplePos x="0" y="0"/>
          <wp:positionH relativeFrom="column">
            <wp:posOffset>2106295</wp:posOffset>
          </wp:positionH>
          <wp:positionV relativeFrom="paragraph">
            <wp:posOffset>122119</wp:posOffset>
          </wp:positionV>
          <wp:extent cx="90170" cy="90170"/>
          <wp:effectExtent l="0" t="0" r="0" b="0"/>
          <wp:wrapNone/>
          <wp:docPr id="17" name="Picture 39">
            <a:hlinkClick xmlns:a="http://schemas.openxmlformats.org/drawingml/2006/main" r:id="rId5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Picture 39">
                    <a:hlinkClick r:id="rId5"/>
                  </pic:cNvPr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6912" behindDoc="0" locked="0" layoutInCell="1" allowOverlap="1" wp14:anchorId="0739C4F9" wp14:editId="4E4636F5">
          <wp:simplePos x="0" y="0"/>
          <wp:positionH relativeFrom="column">
            <wp:posOffset>2003226</wp:posOffset>
          </wp:positionH>
          <wp:positionV relativeFrom="paragraph">
            <wp:posOffset>126365</wp:posOffset>
          </wp:positionV>
          <wp:extent cx="86360" cy="86360"/>
          <wp:effectExtent l="0" t="0" r="2540" b="2540"/>
          <wp:wrapNone/>
          <wp:docPr id="18" name="Picture 36">
            <a:hlinkClick xmlns:a="http://schemas.openxmlformats.org/drawingml/2006/main" r:id="rId7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36">
                    <a:hlinkClick r:id="rId7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" t="2089" r="2067" b="2089"/>
                  <a:stretch/>
                </pic:blipFill>
                <pic:spPr bwMode="auto">
                  <a:xfrm>
                    <a:off x="0" y="0"/>
                    <a:ext cx="86360" cy="86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85888" behindDoc="0" locked="0" layoutInCell="1" allowOverlap="1" wp14:anchorId="76B73F2D" wp14:editId="041A83FA">
          <wp:simplePos x="0" y="0"/>
          <wp:positionH relativeFrom="column">
            <wp:posOffset>1867336</wp:posOffset>
          </wp:positionH>
          <wp:positionV relativeFrom="paragraph">
            <wp:posOffset>123190</wp:posOffset>
          </wp:positionV>
          <wp:extent cx="90170" cy="90170"/>
          <wp:effectExtent l="0" t="0" r="0" b="0"/>
          <wp:wrapNone/>
          <wp:docPr id="19" name="Picture 37">
            <a:hlinkClick xmlns:a="http://schemas.openxmlformats.org/drawingml/2006/main" r:id="rId9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37">
                    <a:hlinkClick r:id="rId9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" cy="90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00000" w:themeColor="text1"/>
        <w:sz w:val="14"/>
        <w:szCs w:val="14"/>
        <w:lang w:val="en-US"/>
      </w:rPr>
      <w:t xml:space="preserve">                                   </w:t>
    </w:r>
    <w:hyperlink r:id="rId11" w:history="1">
      <w:r w:rsidR="00A84343"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gruppo</w:t>
      </w:r>
      <w:r w:rsidRPr="00A84343">
        <w:rPr>
          <w:rStyle w:val="Collegamentoipertestuale"/>
          <w:rFonts w:ascii="Arial" w:hAnsi="Arial" w:cs="Arial"/>
          <w:sz w:val="14"/>
          <w:szCs w:val="14"/>
          <w:lang w:val="en-US"/>
        </w:rPr>
        <w:t>mondadori.it</w:t>
      </w:r>
    </w:hyperlink>
  </w:p>
  <w:sdt>
    <w:sdtPr>
      <w:rPr>
        <w:rStyle w:val="Numeropagina"/>
        <w:rFonts w:ascii="Helvetica" w:hAnsi="Helvetica"/>
        <w:sz w:val="20"/>
        <w:szCs w:val="20"/>
      </w:rPr>
      <w:id w:val="-185286754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ADE4332" w14:textId="77777777" w:rsidR="00C92C34" w:rsidRPr="00EC321A" w:rsidRDefault="00C92C34" w:rsidP="00C92C34">
        <w:pPr>
          <w:pStyle w:val="Pidipagina"/>
          <w:framePr w:h="1199" w:hRule="exact" w:wrap="notBeside" w:vAnchor="text" w:hAnchor="page" w:xAlign="right" w:y="-14"/>
          <w:rPr>
            <w:rStyle w:val="Numeropagina"/>
            <w:rFonts w:ascii="Helvetica" w:hAnsi="Helvetica"/>
            <w:sz w:val="20"/>
            <w:szCs w:val="20"/>
          </w:rPr>
        </w:pP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begin"/>
        </w:r>
        <w:r w:rsidRPr="00EC321A">
          <w:rPr>
            <w:rStyle w:val="Numeropagina"/>
            <w:rFonts w:ascii="Helvetica" w:hAnsi="Helvetica"/>
            <w:sz w:val="20"/>
            <w:szCs w:val="20"/>
          </w:rPr>
          <w:instrText xml:space="preserve"> PAGE </w:instrTex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separate"/>
        </w:r>
        <w:r>
          <w:rPr>
            <w:rStyle w:val="Numeropagina"/>
            <w:rFonts w:ascii="Helvetica" w:hAnsi="Helvetica"/>
            <w:sz w:val="20"/>
            <w:szCs w:val="20"/>
          </w:rPr>
          <w:t>1</w:t>
        </w:r>
        <w:r w:rsidRPr="00EC321A">
          <w:rPr>
            <w:rStyle w:val="Numeropagina"/>
            <w:rFonts w:ascii="Helvetica" w:hAnsi="Helvetica"/>
            <w:sz w:val="20"/>
            <w:szCs w:val="20"/>
          </w:rPr>
          <w:fldChar w:fldCharType="end"/>
        </w:r>
      </w:p>
    </w:sdtContent>
  </w:sdt>
  <w:p w14:paraId="3F6D3AE4" w14:textId="735A5A64" w:rsidR="008F799F" w:rsidRDefault="00C92C34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  <w:r>
      <w:tab/>
      <w:t xml:space="preserve">               </w:t>
    </w:r>
  </w:p>
  <w:p w14:paraId="2D7B6361" w14:textId="77777777" w:rsidR="008F799F" w:rsidRPr="008F799F" w:rsidRDefault="008F799F" w:rsidP="008F799F">
    <w:pPr>
      <w:pStyle w:val="Pidipagina"/>
      <w:tabs>
        <w:tab w:val="clear" w:pos="4513"/>
        <w:tab w:val="clear" w:pos="9026"/>
        <w:tab w:val="center" w:pos="5529"/>
      </w:tabs>
      <w:spacing w:line="300" w:lineRule="auto"/>
      <w:ind w:left="-851" w:right="-567"/>
    </w:pPr>
  </w:p>
  <w:p w14:paraId="7933E8A7" w14:textId="57715743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322D8446" w14:textId="17385097" w:rsidR="00C8522D" w:rsidRDefault="00C8522D" w:rsidP="00C32A39">
    <w:pPr>
      <w:pStyle w:val="Pidipagina"/>
      <w:tabs>
        <w:tab w:val="clear" w:pos="9026"/>
      </w:tabs>
      <w:ind w:left="-851" w:right="-252"/>
      <w:rPr>
        <w:rStyle w:val="Collegamentoipertestuale"/>
        <w:rFonts w:ascii="Arial" w:hAnsi="Arial" w:cs="Arial"/>
        <w:color w:val="000000" w:themeColor="text1"/>
        <w:sz w:val="11"/>
        <w:szCs w:val="11"/>
        <w:u w:val="none"/>
        <w:lang w:val="en-US"/>
      </w:rPr>
    </w:pPr>
  </w:p>
  <w:p w14:paraId="11D5A9A7" w14:textId="5454B65C" w:rsidR="00AB4CDE" w:rsidRPr="00C32A39" w:rsidRDefault="00AB4CDE" w:rsidP="00C8522D">
    <w:pPr>
      <w:pStyle w:val="Pidipagina"/>
      <w:tabs>
        <w:tab w:val="clear" w:pos="9026"/>
      </w:tabs>
      <w:spacing w:line="300" w:lineRule="auto"/>
      <w:ind w:right="-252"/>
      <w:rPr>
        <w:rFonts w:ascii="Arial" w:hAnsi="Arial" w:cs="Arial"/>
        <w:color w:val="000000" w:themeColor="text1"/>
        <w:sz w:val="11"/>
        <w:szCs w:val="11"/>
        <w:u w:val="single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6D241" w14:textId="77777777" w:rsidR="00EE1D60" w:rsidRDefault="00EE1D60" w:rsidP="0052727A">
      <w:r>
        <w:separator/>
      </w:r>
    </w:p>
  </w:footnote>
  <w:footnote w:type="continuationSeparator" w:id="0">
    <w:p w14:paraId="27B5FB1B" w14:textId="77777777" w:rsidR="00EE1D60" w:rsidRDefault="00EE1D60" w:rsidP="00527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0C89D" w14:textId="77777777" w:rsidR="00AB4CDE" w:rsidRDefault="00D02CC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2096" behindDoc="1" locked="0" layoutInCell="1" allowOverlap="1" wp14:anchorId="3757E486" wp14:editId="41E6B0C3">
          <wp:simplePos x="0" y="0"/>
          <wp:positionH relativeFrom="column">
            <wp:posOffset>-976630</wp:posOffset>
          </wp:positionH>
          <wp:positionV relativeFrom="paragraph">
            <wp:posOffset>-447040</wp:posOffset>
          </wp:positionV>
          <wp:extent cx="7599045" cy="10746740"/>
          <wp:effectExtent l="0" t="0" r="0" b="0"/>
          <wp:wrapNone/>
          <wp:docPr id="6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045" cy="1074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FEB33" w14:textId="77777777" w:rsidR="00CA429A" w:rsidRDefault="00C8522D" w:rsidP="00CA429A">
    <w:pPr>
      <w:pStyle w:val="Intestazione"/>
      <w:ind w:left="-851"/>
    </w:pPr>
    <w:r>
      <w:rPr>
        <w:noProof/>
      </w:rPr>
      <w:drawing>
        <wp:anchor distT="0" distB="0" distL="114300" distR="114300" simplePos="0" relativeHeight="251682816" behindDoc="1" locked="0" layoutInCell="1" allowOverlap="1" wp14:anchorId="3797E244" wp14:editId="5C7C71AD">
          <wp:simplePos x="0" y="0"/>
          <wp:positionH relativeFrom="column">
            <wp:posOffset>-1663065</wp:posOffset>
          </wp:positionH>
          <wp:positionV relativeFrom="paragraph">
            <wp:posOffset>-309562</wp:posOffset>
          </wp:positionV>
          <wp:extent cx="7615238" cy="10764187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magin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3840" cy="107763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62A26" w14:textId="77777777" w:rsidR="00B32A62" w:rsidRDefault="00C8522D">
    <w:pPr>
      <w:pStyle w:val="Intestazione"/>
    </w:pPr>
    <w:r>
      <w:rPr>
        <w:noProof/>
      </w:rPr>
      <w:drawing>
        <wp:anchor distT="0" distB="0" distL="114300" distR="114300" simplePos="0" relativeHeight="251683840" behindDoc="1" locked="0" layoutInCell="1" allowOverlap="1" wp14:anchorId="22C1E047" wp14:editId="6F0AACFA">
          <wp:simplePos x="0" y="0"/>
          <wp:positionH relativeFrom="column">
            <wp:posOffset>-1634490</wp:posOffset>
          </wp:positionH>
          <wp:positionV relativeFrom="paragraph">
            <wp:posOffset>-270476</wp:posOffset>
          </wp:positionV>
          <wp:extent cx="7529513" cy="1064301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magine 2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9513" cy="10643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auto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/>
        <w:color w:val="800000"/>
        <w:sz w:val="24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" w15:restartNumberingAfterBreak="0">
    <w:nsid w:val="01682343"/>
    <w:multiLevelType w:val="hybridMultilevel"/>
    <w:tmpl w:val="1662ED44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6" w15:restartNumberingAfterBreak="0">
    <w:nsid w:val="03063E2E"/>
    <w:multiLevelType w:val="hybridMultilevel"/>
    <w:tmpl w:val="00BA26F0"/>
    <w:lvl w:ilvl="0" w:tplc="9FDC4652"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Helvetica Neue CE 46 Light" w:eastAsia="MS Minngs" w:hAnsi="Helvetica Neue CE 46 Ligh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7" w15:restartNumberingAfterBreak="0">
    <w:nsid w:val="0D92474A"/>
    <w:multiLevelType w:val="hybridMultilevel"/>
    <w:tmpl w:val="5AC6F582"/>
    <w:lvl w:ilvl="0" w:tplc="8DF221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4736"/>
    <w:multiLevelType w:val="hybridMultilevel"/>
    <w:tmpl w:val="6B6C818E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9" w15:restartNumberingAfterBreak="0">
    <w:nsid w:val="141345AA"/>
    <w:multiLevelType w:val="hybridMultilevel"/>
    <w:tmpl w:val="9BC4494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0" w15:restartNumberingAfterBreak="0">
    <w:nsid w:val="156B566A"/>
    <w:multiLevelType w:val="hybridMultilevel"/>
    <w:tmpl w:val="B9A207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D1A59"/>
    <w:multiLevelType w:val="multilevel"/>
    <w:tmpl w:val="AB4E5CA2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2" w15:restartNumberingAfterBreak="0">
    <w:nsid w:val="1BFC3E74"/>
    <w:multiLevelType w:val="hybridMultilevel"/>
    <w:tmpl w:val="75B2C89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3" w15:restartNumberingAfterBreak="0">
    <w:nsid w:val="1F2A4C83"/>
    <w:multiLevelType w:val="hybridMultilevel"/>
    <w:tmpl w:val="12DCE7C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4" w15:restartNumberingAfterBreak="0">
    <w:nsid w:val="294564A6"/>
    <w:multiLevelType w:val="multilevel"/>
    <w:tmpl w:val="E85EF92C"/>
    <w:lvl w:ilvl="0">
      <w:start w:val="1"/>
      <w:numFmt w:val="bullet"/>
      <w:lvlRestart w:val="0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·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  <w:sz w:val="22"/>
      </w:rPr>
    </w:lvl>
    <w:lvl w:ilvl="2">
      <w:start w:val="1"/>
      <w:numFmt w:val="bullet"/>
      <w:lvlRestart w:val="0"/>
      <w:lvlText w:val="·"/>
      <w:lvlJc w:val="left"/>
      <w:pPr>
        <w:tabs>
          <w:tab w:val="num" w:pos="2225"/>
        </w:tabs>
        <w:ind w:left="2225" w:hanging="425"/>
      </w:pPr>
      <w:rPr>
        <w:rFonts w:ascii="Symbol" w:hAnsi="Symbol" w:hint="default"/>
        <w:sz w:val="20"/>
      </w:rPr>
    </w:lvl>
    <w:lvl w:ilvl="3">
      <w:start w:val="1"/>
      <w:numFmt w:val="bullet"/>
      <w:lvlRestart w:val="0"/>
      <w:lvlText w:val="·"/>
      <w:lvlJc w:val="left"/>
      <w:pPr>
        <w:tabs>
          <w:tab w:val="num" w:pos="2945"/>
        </w:tabs>
        <w:ind w:left="2945" w:hanging="425"/>
      </w:pPr>
      <w:rPr>
        <w:rFonts w:ascii="Symbol" w:hAnsi="Symbol" w:hint="default"/>
        <w:sz w:val="22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6718AA"/>
    <w:multiLevelType w:val="hybridMultilevel"/>
    <w:tmpl w:val="ECE810C0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6" w15:restartNumberingAfterBreak="0">
    <w:nsid w:val="2F800A87"/>
    <w:multiLevelType w:val="hybridMultilevel"/>
    <w:tmpl w:val="F6E2D1E2"/>
    <w:lvl w:ilvl="0" w:tplc="928C7600">
      <w:start w:val="1"/>
      <w:numFmt w:val="bullet"/>
      <w:lvlText w:val="-"/>
      <w:lvlJc w:val="left"/>
      <w:pPr>
        <w:tabs>
          <w:tab w:val="num" w:pos="812"/>
        </w:tabs>
        <w:ind w:left="812" w:hanging="360"/>
      </w:pPr>
      <w:rPr>
        <w:rFonts w:ascii="Arial" w:eastAsia="Ebrim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32"/>
        </w:tabs>
        <w:ind w:left="15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52"/>
        </w:tabs>
        <w:ind w:left="22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72"/>
        </w:tabs>
        <w:ind w:left="29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92"/>
        </w:tabs>
        <w:ind w:left="36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12"/>
        </w:tabs>
        <w:ind w:left="44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32"/>
        </w:tabs>
        <w:ind w:left="51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52"/>
        </w:tabs>
        <w:ind w:left="58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72"/>
        </w:tabs>
        <w:ind w:left="6572" w:hanging="360"/>
      </w:pPr>
      <w:rPr>
        <w:rFonts w:ascii="Wingdings" w:hAnsi="Wingdings" w:hint="default"/>
      </w:rPr>
    </w:lvl>
  </w:abstractNum>
  <w:abstractNum w:abstractNumId="17" w15:restartNumberingAfterBreak="0">
    <w:nsid w:val="2FC12CCF"/>
    <w:multiLevelType w:val="hybridMultilevel"/>
    <w:tmpl w:val="77B03BB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8" w15:restartNumberingAfterBreak="0">
    <w:nsid w:val="35BF293D"/>
    <w:multiLevelType w:val="multilevel"/>
    <w:tmpl w:val="E9FACC5C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19" w15:restartNumberingAfterBreak="0">
    <w:nsid w:val="35EF62C6"/>
    <w:multiLevelType w:val="hybridMultilevel"/>
    <w:tmpl w:val="A22A9AC4"/>
    <w:lvl w:ilvl="0" w:tplc="0410000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36452CE1"/>
    <w:multiLevelType w:val="multilevel"/>
    <w:tmpl w:val="FB44F104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1" w15:restartNumberingAfterBreak="0">
    <w:nsid w:val="3CB239DD"/>
    <w:multiLevelType w:val="hybridMultilevel"/>
    <w:tmpl w:val="35DC9828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2" w15:restartNumberingAfterBreak="0">
    <w:nsid w:val="3CCB725D"/>
    <w:multiLevelType w:val="hybridMultilevel"/>
    <w:tmpl w:val="4BFC992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0A3FED"/>
    <w:multiLevelType w:val="hybridMultilevel"/>
    <w:tmpl w:val="63541732"/>
    <w:lvl w:ilvl="0" w:tplc="928C76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7325B7"/>
    <w:multiLevelType w:val="hybridMultilevel"/>
    <w:tmpl w:val="FB44F104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5" w15:restartNumberingAfterBreak="0">
    <w:nsid w:val="4A0C6F54"/>
    <w:multiLevelType w:val="multilevel"/>
    <w:tmpl w:val="C0AC231C"/>
    <w:lvl w:ilvl="0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4C4F3E16"/>
    <w:multiLevelType w:val="hybridMultilevel"/>
    <w:tmpl w:val="3AAA1630"/>
    <w:lvl w:ilvl="0" w:tplc="8DF22114">
      <w:start w:val="1"/>
      <w:numFmt w:val="bullet"/>
      <w:lvlText w:val="-"/>
      <w:lvlJc w:val="left"/>
      <w:pPr>
        <w:tabs>
          <w:tab w:val="num" w:pos="-899"/>
        </w:tabs>
        <w:ind w:left="-89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27" w15:restartNumberingAfterBreak="0">
    <w:nsid w:val="4D2D72FD"/>
    <w:multiLevelType w:val="hybridMultilevel"/>
    <w:tmpl w:val="B8B8006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28" w15:restartNumberingAfterBreak="0">
    <w:nsid w:val="5B370D3B"/>
    <w:multiLevelType w:val="hybridMultilevel"/>
    <w:tmpl w:val="CDDE7118"/>
    <w:lvl w:ilvl="0" w:tplc="F9ACCBA4">
      <w:numFmt w:val="bullet"/>
      <w:lvlText w:val="-"/>
      <w:lvlJc w:val="left"/>
      <w:pPr>
        <w:tabs>
          <w:tab w:val="num" w:pos="-1080"/>
        </w:tabs>
        <w:ind w:left="-1080" w:hanging="360"/>
      </w:pPr>
      <w:rPr>
        <w:rFonts w:ascii="Helvetica Neue CE 46 Light" w:eastAsia="MS Minngs" w:hAnsi="Helvetica Neue CE 46 Ligh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9" w15:restartNumberingAfterBreak="0">
    <w:nsid w:val="5EA408EA"/>
    <w:multiLevelType w:val="hybridMultilevel"/>
    <w:tmpl w:val="3D100D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0" w15:restartNumberingAfterBreak="0">
    <w:nsid w:val="5F980A1E"/>
    <w:multiLevelType w:val="hybridMultilevel"/>
    <w:tmpl w:val="A504363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1" w15:restartNumberingAfterBreak="0">
    <w:nsid w:val="636D1032"/>
    <w:multiLevelType w:val="hybridMultilevel"/>
    <w:tmpl w:val="DC9270B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2" w15:restartNumberingAfterBreak="0">
    <w:nsid w:val="67E74E22"/>
    <w:multiLevelType w:val="hybridMultilevel"/>
    <w:tmpl w:val="C9A091A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3" w15:restartNumberingAfterBreak="0">
    <w:nsid w:val="68363CE3"/>
    <w:multiLevelType w:val="hybridMultilevel"/>
    <w:tmpl w:val="81B0B75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1875BF"/>
    <w:multiLevelType w:val="hybridMultilevel"/>
    <w:tmpl w:val="C0AC231C"/>
    <w:lvl w:ilvl="0" w:tplc="8DF22114">
      <w:start w:val="1"/>
      <w:numFmt w:val="bullet"/>
      <w:lvlText w:val="-"/>
      <w:lvlJc w:val="left"/>
      <w:pPr>
        <w:tabs>
          <w:tab w:val="num" w:pos="-720"/>
        </w:tabs>
        <w:ind w:left="-72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 w15:restartNumberingAfterBreak="0">
    <w:nsid w:val="6C583893"/>
    <w:multiLevelType w:val="hybridMultilevel"/>
    <w:tmpl w:val="AB4E5CA2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6" w15:restartNumberingAfterBreak="0">
    <w:nsid w:val="6E726297"/>
    <w:multiLevelType w:val="hybridMultilevel"/>
    <w:tmpl w:val="0D62ED38"/>
    <w:lvl w:ilvl="0" w:tplc="8DF22114">
      <w:start w:val="1"/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7" w15:restartNumberingAfterBreak="0">
    <w:nsid w:val="70F940B4"/>
    <w:multiLevelType w:val="hybridMultilevel"/>
    <w:tmpl w:val="E9FACC5C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38" w15:restartNumberingAfterBreak="0">
    <w:nsid w:val="718F4D85"/>
    <w:multiLevelType w:val="hybridMultilevel"/>
    <w:tmpl w:val="3F2875CC"/>
    <w:lvl w:ilvl="0" w:tplc="0410000F">
      <w:start w:val="1"/>
      <w:numFmt w:val="decimal"/>
      <w:lvlText w:val="%1."/>
      <w:lvlJc w:val="left"/>
      <w:pPr>
        <w:tabs>
          <w:tab w:val="num" w:pos="-899"/>
        </w:tabs>
        <w:ind w:left="-89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179"/>
        </w:tabs>
        <w:ind w:left="-17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541"/>
        </w:tabs>
        <w:ind w:left="5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81"/>
        </w:tabs>
        <w:ind w:left="198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</w:abstractNum>
  <w:abstractNum w:abstractNumId="39" w15:restartNumberingAfterBreak="0">
    <w:nsid w:val="75F927C0"/>
    <w:multiLevelType w:val="hybridMultilevel"/>
    <w:tmpl w:val="DED2A0FA"/>
    <w:lvl w:ilvl="0" w:tplc="928C76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E3998"/>
    <w:multiLevelType w:val="multilevel"/>
    <w:tmpl w:val="1662ED44"/>
    <w:lvl w:ilvl="0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1" w15:restartNumberingAfterBreak="0">
    <w:nsid w:val="77956E38"/>
    <w:multiLevelType w:val="hybridMultilevel"/>
    <w:tmpl w:val="207A335E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2" w15:restartNumberingAfterBreak="0">
    <w:nsid w:val="77A11AC2"/>
    <w:multiLevelType w:val="hybridMultilevel"/>
    <w:tmpl w:val="649ADE7A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3" w15:restartNumberingAfterBreak="0">
    <w:nsid w:val="783C5F44"/>
    <w:multiLevelType w:val="multilevel"/>
    <w:tmpl w:val="8772BB5C"/>
    <w:lvl w:ilvl="0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4" w15:restartNumberingAfterBreak="0">
    <w:nsid w:val="789D6DF7"/>
    <w:multiLevelType w:val="hybridMultilevel"/>
    <w:tmpl w:val="EE9A1526"/>
    <w:lvl w:ilvl="0" w:tplc="8DF22114">
      <w:start w:val="1"/>
      <w:numFmt w:val="bullet"/>
      <w:lvlText w:val="-"/>
      <w:lvlJc w:val="left"/>
      <w:pPr>
        <w:tabs>
          <w:tab w:val="num" w:pos="-539"/>
        </w:tabs>
        <w:ind w:left="-539" w:hanging="360"/>
      </w:pPr>
      <w:rPr>
        <w:rFonts w:ascii="Arial" w:eastAsia="Ebrima" w:hAnsi="Arial" w:hint="default"/>
      </w:rPr>
    </w:lvl>
    <w:lvl w:ilvl="1" w:tplc="8DF22114">
      <w:start w:val="1"/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Arial" w:eastAsia="Ebrima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abstractNum w:abstractNumId="45" w15:restartNumberingAfterBreak="0">
    <w:nsid w:val="7ACD6681"/>
    <w:multiLevelType w:val="hybridMultilevel"/>
    <w:tmpl w:val="EDE87A5A"/>
    <w:lvl w:ilvl="0" w:tplc="04100001">
      <w:start w:val="1"/>
      <w:numFmt w:val="bullet"/>
      <w:lvlText w:val=""/>
      <w:lvlJc w:val="left"/>
      <w:pPr>
        <w:tabs>
          <w:tab w:val="num" w:pos="-539"/>
        </w:tabs>
        <w:ind w:left="-539" w:hanging="360"/>
      </w:pPr>
      <w:rPr>
        <w:rFonts w:ascii="Symbol" w:hAnsi="Symbol" w:hint="default"/>
      </w:rPr>
    </w:lvl>
    <w:lvl w:ilvl="1" w:tplc="9FDC4652">
      <w:numFmt w:val="bullet"/>
      <w:lvlText w:val="-"/>
      <w:lvlJc w:val="left"/>
      <w:pPr>
        <w:tabs>
          <w:tab w:val="num" w:pos="181"/>
        </w:tabs>
        <w:ind w:left="181" w:hanging="360"/>
      </w:pPr>
      <w:rPr>
        <w:rFonts w:ascii="Helvetica Neue CE 46 Light" w:eastAsia="MS Minngs" w:hAnsi="Helvetica Neue CE 46 Light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341"/>
        </w:tabs>
        <w:ind w:left="234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061"/>
        </w:tabs>
        <w:ind w:left="3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781"/>
        </w:tabs>
        <w:ind w:left="3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501"/>
        </w:tabs>
        <w:ind w:left="450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221"/>
        </w:tabs>
        <w:ind w:left="5221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6"/>
  </w:num>
  <w:num w:numId="3">
    <w:abstractNumId w:val="32"/>
  </w:num>
  <w:num w:numId="4">
    <w:abstractNumId w:val="35"/>
  </w:num>
  <w:num w:numId="5">
    <w:abstractNumId w:val="9"/>
  </w:num>
  <w:num w:numId="6">
    <w:abstractNumId w:val="29"/>
  </w:num>
  <w:num w:numId="7">
    <w:abstractNumId w:val="17"/>
  </w:num>
  <w:num w:numId="8">
    <w:abstractNumId w:val="31"/>
  </w:num>
  <w:num w:numId="9">
    <w:abstractNumId w:val="13"/>
  </w:num>
  <w:num w:numId="10">
    <w:abstractNumId w:val="42"/>
  </w:num>
  <w:num w:numId="11">
    <w:abstractNumId w:val="28"/>
  </w:num>
  <w:num w:numId="12">
    <w:abstractNumId w:val="30"/>
  </w:num>
  <w:num w:numId="13">
    <w:abstractNumId w:val="36"/>
  </w:num>
  <w:num w:numId="14">
    <w:abstractNumId w:val="21"/>
  </w:num>
  <w:num w:numId="15">
    <w:abstractNumId w:val="34"/>
  </w:num>
  <w:num w:numId="16">
    <w:abstractNumId w:val="25"/>
  </w:num>
  <w:num w:numId="17">
    <w:abstractNumId w:val="19"/>
  </w:num>
  <w:num w:numId="18">
    <w:abstractNumId w:val="16"/>
  </w:num>
  <w:num w:numId="19">
    <w:abstractNumId w:val="7"/>
  </w:num>
  <w:num w:numId="20">
    <w:abstractNumId w:val="5"/>
  </w:num>
  <w:num w:numId="21">
    <w:abstractNumId w:val="33"/>
  </w:num>
  <w:num w:numId="22">
    <w:abstractNumId w:val="23"/>
  </w:num>
  <w:num w:numId="23">
    <w:abstractNumId w:val="39"/>
  </w:num>
  <w:num w:numId="24">
    <w:abstractNumId w:val="37"/>
  </w:num>
  <w:num w:numId="25">
    <w:abstractNumId w:val="18"/>
  </w:num>
  <w:num w:numId="26">
    <w:abstractNumId w:val="27"/>
  </w:num>
  <w:num w:numId="27">
    <w:abstractNumId w:val="43"/>
  </w:num>
  <w:num w:numId="28">
    <w:abstractNumId w:val="41"/>
  </w:num>
  <w:num w:numId="29">
    <w:abstractNumId w:val="11"/>
  </w:num>
  <w:num w:numId="30">
    <w:abstractNumId w:val="8"/>
  </w:num>
  <w:num w:numId="31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40"/>
  </w:num>
  <w:num w:numId="35">
    <w:abstractNumId w:val="22"/>
  </w:num>
  <w:num w:numId="36">
    <w:abstractNumId w:val="10"/>
  </w:num>
  <w:num w:numId="37">
    <w:abstractNumId w:val="24"/>
  </w:num>
  <w:num w:numId="38">
    <w:abstractNumId w:val="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20"/>
  </w:num>
  <w:num w:numId="42">
    <w:abstractNumId w:val="44"/>
  </w:num>
  <w:num w:numId="43">
    <w:abstractNumId w:val="14"/>
  </w:num>
  <w:num w:numId="44">
    <w:abstractNumId w:val="38"/>
  </w:num>
  <w:num w:numId="45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C5"/>
    <w:rsid w:val="00004DBD"/>
    <w:rsid w:val="00007518"/>
    <w:rsid w:val="00023916"/>
    <w:rsid w:val="00031389"/>
    <w:rsid w:val="00035A01"/>
    <w:rsid w:val="00053C8D"/>
    <w:rsid w:val="00056CFD"/>
    <w:rsid w:val="000705DD"/>
    <w:rsid w:val="00070A07"/>
    <w:rsid w:val="000723B0"/>
    <w:rsid w:val="000759B5"/>
    <w:rsid w:val="000824AA"/>
    <w:rsid w:val="00083504"/>
    <w:rsid w:val="000849BB"/>
    <w:rsid w:val="000919D0"/>
    <w:rsid w:val="000A298C"/>
    <w:rsid w:val="000A3F44"/>
    <w:rsid w:val="000A695D"/>
    <w:rsid w:val="000B0BA2"/>
    <w:rsid w:val="000B1F87"/>
    <w:rsid w:val="000C18AF"/>
    <w:rsid w:val="000D06AE"/>
    <w:rsid w:val="000E1654"/>
    <w:rsid w:val="000E5596"/>
    <w:rsid w:val="000F2E02"/>
    <w:rsid w:val="000F3020"/>
    <w:rsid w:val="000F6197"/>
    <w:rsid w:val="0010118E"/>
    <w:rsid w:val="001031A2"/>
    <w:rsid w:val="00110D9E"/>
    <w:rsid w:val="0012469A"/>
    <w:rsid w:val="00126A08"/>
    <w:rsid w:val="00136D17"/>
    <w:rsid w:val="00140D82"/>
    <w:rsid w:val="00144E24"/>
    <w:rsid w:val="00151379"/>
    <w:rsid w:val="00151552"/>
    <w:rsid w:val="00154A54"/>
    <w:rsid w:val="00157637"/>
    <w:rsid w:val="00160774"/>
    <w:rsid w:val="0017269B"/>
    <w:rsid w:val="0017541F"/>
    <w:rsid w:val="00176F20"/>
    <w:rsid w:val="0018170D"/>
    <w:rsid w:val="001834AD"/>
    <w:rsid w:val="001844ED"/>
    <w:rsid w:val="00191326"/>
    <w:rsid w:val="00195510"/>
    <w:rsid w:val="001A357E"/>
    <w:rsid w:val="001A6882"/>
    <w:rsid w:val="001B10F1"/>
    <w:rsid w:val="001B72E8"/>
    <w:rsid w:val="001C5831"/>
    <w:rsid w:val="001C6A9F"/>
    <w:rsid w:val="001D5375"/>
    <w:rsid w:val="001D7B2A"/>
    <w:rsid w:val="001F76DE"/>
    <w:rsid w:val="00203820"/>
    <w:rsid w:val="00207BA7"/>
    <w:rsid w:val="00230C1F"/>
    <w:rsid w:val="002311CA"/>
    <w:rsid w:val="00243A89"/>
    <w:rsid w:val="002562C1"/>
    <w:rsid w:val="00264D7C"/>
    <w:rsid w:val="0027728F"/>
    <w:rsid w:val="00280739"/>
    <w:rsid w:val="00286D30"/>
    <w:rsid w:val="00291562"/>
    <w:rsid w:val="00292512"/>
    <w:rsid w:val="00294331"/>
    <w:rsid w:val="002B226C"/>
    <w:rsid w:val="002B27DF"/>
    <w:rsid w:val="002B7531"/>
    <w:rsid w:val="002C6CBB"/>
    <w:rsid w:val="002D2777"/>
    <w:rsid w:val="002D2C06"/>
    <w:rsid w:val="002D44E1"/>
    <w:rsid w:val="002D77EF"/>
    <w:rsid w:val="002E2FA1"/>
    <w:rsid w:val="002E4184"/>
    <w:rsid w:val="002F3F67"/>
    <w:rsid w:val="002F585E"/>
    <w:rsid w:val="002F715B"/>
    <w:rsid w:val="00303D16"/>
    <w:rsid w:val="0030785B"/>
    <w:rsid w:val="003116FF"/>
    <w:rsid w:val="003130AB"/>
    <w:rsid w:val="00316C6C"/>
    <w:rsid w:val="00327773"/>
    <w:rsid w:val="00346D15"/>
    <w:rsid w:val="00347BB5"/>
    <w:rsid w:val="00363FBA"/>
    <w:rsid w:val="003660EC"/>
    <w:rsid w:val="003676E0"/>
    <w:rsid w:val="003713DF"/>
    <w:rsid w:val="003857FC"/>
    <w:rsid w:val="00391C1E"/>
    <w:rsid w:val="0039224C"/>
    <w:rsid w:val="003A37D0"/>
    <w:rsid w:val="003A5B69"/>
    <w:rsid w:val="003B4670"/>
    <w:rsid w:val="003D26E5"/>
    <w:rsid w:val="003D660A"/>
    <w:rsid w:val="003D7BDC"/>
    <w:rsid w:val="003D7C82"/>
    <w:rsid w:val="003F359C"/>
    <w:rsid w:val="003F3711"/>
    <w:rsid w:val="003F61C8"/>
    <w:rsid w:val="004219A6"/>
    <w:rsid w:val="004274B3"/>
    <w:rsid w:val="00427A9F"/>
    <w:rsid w:val="00437633"/>
    <w:rsid w:val="004376AA"/>
    <w:rsid w:val="0044012F"/>
    <w:rsid w:val="00443AA8"/>
    <w:rsid w:val="00443DDC"/>
    <w:rsid w:val="004528ED"/>
    <w:rsid w:val="00455122"/>
    <w:rsid w:val="00456341"/>
    <w:rsid w:val="00457DAB"/>
    <w:rsid w:val="00471927"/>
    <w:rsid w:val="00473237"/>
    <w:rsid w:val="00480A56"/>
    <w:rsid w:val="00483027"/>
    <w:rsid w:val="0048757A"/>
    <w:rsid w:val="004904EC"/>
    <w:rsid w:val="00491A21"/>
    <w:rsid w:val="0049296C"/>
    <w:rsid w:val="004931AB"/>
    <w:rsid w:val="00497503"/>
    <w:rsid w:val="004A388B"/>
    <w:rsid w:val="004B06E8"/>
    <w:rsid w:val="004B392D"/>
    <w:rsid w:val="004B4184"/>
    <w:rsid w:val="004C5C6D"/>
    <w:rsid w:val="004D4419"/>
    <w:rsid w:val="004D5D0E"/>
    <w:rsid w:val="004D6FC4"/>
    <w:rsid w:val="004F09F2"/>
    <w:rsid w:val="004F7342"/>
    <w:rsid w:val="004F7403"/>
    <w:rsid w:val="00515E6D"/>
    <w:rsid w:val="005206FA"/>
    <w:rsid w:val="00520722"/>
    <w:rsid w:val="00522B82"/>
    <w:rsid w:val="0052727A"/>
    <w:rsid w:val="00545F93"/>
    <w:rsid w:val="0055755E"/>
    <w:rsid w:val="00563626"/>
    <w:rsid w:val="005641F1"/>
    <w:rsid w:val="00564A98"/>
    <w:rsid w:val="00565363"/>
    <w:rsid w:val="00566A3A"/>
    <w:rsid w:val="005757FB"/>
    <w:rsid w:val="00575C07"/>
    <w:rsid w:val="00576341"/>
    <w:rsid w:val="005770A9"/>
    <w:rsid w:val="005855A4"/>
    <w:rsid w:val="005911A2"/>
    <w:rsid w:val="00592656"/>
    <w:rsid w:val="005947C4"/>
    <w:rsid w:val="005A59E6"/>
    <w:rsid w:val="005A79D3"/>
    <w:rsid w:val="005C06BC"/>
    <w:rsid w:val="005C5971"/>
    <w:rsid w:val="005D35E4"/>
    <w:rsid w:val="005E282A"/>
    <w:rsid w:val="005E3E1A"/>
    <w:rsid w:val="005E53AA"/>
    <w:rsid w:val="005E7DDF"/>
    <w:rsid w:val="005F595D"/>
    <w:rsid w:val="00600EF8"/>
    <w:rsid w:val="0060180B"/>
    <w:rsid w:val="0061060D"/>
    <w:rsid w:val="0061183D"/>
    <w:rsid w:val="00612704"/>
    <w:rsid w:val="00633C68"/>
    <w:rsid w:val="0064352B"/>
    <w:rsid w:val="00647457"/>
    <w:rsid w:val="0065624F"/>
    <w:rsid w:val="00672761"/>
    <w:rsid w:val="00673D9D"/>
    <w:rsid w:val="0067676F"/>
    <w:rsid w:val="0068119C"/>
    <w:rsid w:val="00681BAC"/>
    <w:rsid w:val="00684C51"/>
    <w:rsid w:val="00687450"/>
    <w:rsid w:val="00687C49"/>
    <w:rsid w:val="00694CDB"/>
    <w:rsid w:val="006978E9"/>
    <w:rsid w:val="006A65AF"/>
    <w:rsid w:val="006B7AC0"/>
    <w:rsid w:val="006C1204"/>
    <w:rsid w:val="006C6CFE"/>
    <w:rsid w:val="006E4C13"/>
    <w:rsid w:val="006E75C3"/>
    <w:rsid w:val="006E79E7"/>
    <w:rsid w:val="00727FD1"/>
    <w:rsid w:val="00731349"/>
    <w:rsid w:val="00737EAB"/>
    <w:rsid w:val="007443FE"/>
    <w:rsid w:val="00755796"/>
    <w:rsid w:val="00762CD3"/>
    <w:rsid w:val="00771AA7"/>
    <w:rsid w:val="0077514E"/>
    <w:rsid w:val="00776905"/>
    <w:rsid w:val="00776CA5"/>
    <w:rsid w:val="0078179A"/>
    <w:rsid w:val="00783DBF"/>
    <w:rsid w:val="0079185A"/>
    <w:rsid w:val="007A709E"/>
    <w:rsid w:val="007C5D96"/>
    <w:rsid w:val="007D4A39"/>
    <w:rsid w:val="007D5E36"/>
    <w:rsid w:val="007F18AC"/>
    <w:rsid w:val="007F645C"/>
    <w:rsid w:val="008011DF"/>
    <w:rsid w:val="00803A95"/>
    <w:rsid w:val="00805BFD"/>
    <w:rsid w:val="00811DF1"/>
    <w:rsid w:val="00814DD9"/>
    <w:rsid w:val="00821498"/>
    <w:rsid w:val="00822717"/>
    <w:rsid w:val="00825166"/>
    <w:rsid w:val="008258FC"/>
    <w:rsid w:val="00831930"/>
    <w:rsid w:val="008347FD"/>
    <w:rsid w:val="008349EF"/>
    <w:rsid w:val="0084602D"/>
    <w:rsid w:val="00854B47"/>
    <w:rsid w:val="0086027B"/>
    <w:rsid w:val="00874213"/>
    <w:rsid w:val="00874F83"/>
    <w:rsid w:val="00875FEE"/>
    <w:rsid w:val="00881698"/>
    <w:rsid w:val="008834CA"/>
    <w:rsid w:val="00892724"/>
    <w:rsid w:val="008A167A"/>
    <w:rsid w:val="008A7DBF"/>
    <w:rsid w:val="008B23C5"/>
    <w:rsid w:val="008B5A3B"/>
    <w:rsid w:val="008B5DBC"/>
    <w:rsid w:val="008B7185"/>
    <w:rsid w:val="008B7FFC"/>
    <w:rsid w:val="008C5794"/>
    <w:rsid w:val="008C7379"/>
    <w:rsid w:val="008D6749"/>
    <w:rsid w:val="008D7670"/>
    <w:rsid w:val="008E4970"/>
    <w:rsid w:val="008F59E2"/>
    <w:rsid w:val="008F799F"/>
    <w:rsid w:val="00906C9C"/>
    <w:rsid w:val="00914556"/>
    <w:rsid w:val="00915C8F"/>
    <w:rsid w:val="009212B6"/>
    <w:rsid w:val="009223B4"/>
    <w:rsid w:val="009353D9"/>
    <w:rsid w:val="00953BCA"/>
    <w:rsid w:val="009557D7"/>
    <w:rsid w:val="00957A3C"/>
    <w:rsid w:val="00963649"/>
    <w:rsid w:val="009713A2"/>
    <w:rsid w:val="00980A2A"/>
    <w:rsid w:val="00987232"/>
    <w:rsid w:val="009B7642"/>
    <w:rsid w:val="009C0BEC"/>
    <w:rsid w:val="009C6DEF"/>
    <w:rsid w:val="009D3582"/>
    <w:rsid w:val="009D6EDD"/>
    <w:rsid w:val="009F112F"/>
    <w:rsid w:val="009F12FC"/>
    <w:rsid w:val="009F7FE2"/>
    <w:rsid w:val="00A06B76"/>
    <w:rsid w:val="00A0778C"/>
    <w:rsid w:val="00A170AD"/>
    <w:rsid w:val="00A20799"/>
    <w:rsid w:val="00A26679"/>
    <w:rsid w:val="00A473BC"/>
    <w:rsid w:val="00A477C4"/>
    <w:rsid w:val="00A5540A"/>
    <w:rsid w:val="00A6448B"/>
    <w:rsid w:val="00A64F5B"/>
    <w:rsid w:val="00A651DD"/>
    <w:rsid w:val="00A70BAA"/>
    <w:rsid w:val="00A71D19"/>
    <w:rsid w:val="00A74F0A"/>
    <w:rsid w:val="00A76CD0"/>
    <w:rsid w:val="00A84343"/>
    <w:rsid w:val="00AA0C50"/>
    <w:rsid w:val="00AA4621"/>
    <w:rsid w:val="00AB14D2"/>
    <w:rsid w:val="00AB4CDE"/>
    <w:rsid w:val="00AB5828"/>
    <w:rsid w:val="00AB5FAE"/>
    <w:rsid w:val="00AC1998"/>
    <w:rsid w:val="00AC4731"/>
    <w:rsid w:val="00AD1084"/>
    <w:rsid w:val="00AD1817"/>
    <w:rsid w:val="00AD26D1"/>
    <w:rsid w:val="00AD2EBB"/>
    <w:rsid w:val="00AD6ABE"/>
    <w:rsid w:val="00AF0AB4"/>
    <w:rsid w:val="00AF3D83"/>
    <w:rsid w:val="00AF6DAD"/>
    <w:rsid w:val="00AF79A7"/>
    <w:rsid w:val="00B1059F"/>
    <w:rsid w:val="00B1119A"/>
    <w:rsid w:val="00B13877"/>
    <w:rsid w:val="00B14138"/>
    <w:rsid w:val="00B30D1F"/>
    <w:rsid w:val="00B32A62"/>
    <w:rsid w:val="00B51436"/>
    <w:rsid w:val="00B5724C"/>
    <w:rsid w:val="00B63092"/>
    <w:rsid w:val="00B65A55"/>
    <w:rsid w:val="00B70831"/>
    <w:rsid w:val="00B744CD"/>
    <w:rsid w:val="00B751BF"/>
    <w:rsid w:val="00B769AE"/>
    <w:rsid w:val="00B823B8"/>
    <w:rsid w:val="00B8270E"/>
    <w:rsid w:val="00B82A6E"/>
    <w:rsid w:val="00B82BB7"/>
    <w:rsid w:val="00B9174E"/>
    <w:rsid w:val="00B9583A"/>
    <w:rsid w:val="00B97D50"/>
    <w:rsid w:val="00BA315E"/>
    <w:rsid w:val="00BA6640"/>
    <w:rsid w:val="00BB3079"/>
    <w:rsid w:val="00BB7078"/>
    <w:rsid w:val="00BB7A8E"/>
    <w:rsid w:val="00BC00B5"/>
    <w:rsid w:val="00BC2EF0"/>
    <w:rsid w:val="00BC4E9C"/>
    <w:rsid w:val="00BE0B10"/>
    <w:rsid w:val="00BF4D7E"/>
    <w:rsid w:val="00C0185F"/>
    <w:rsid w:val="00C0253A"/>
    <w:rsid w:val="00C15FB7"/>
    <w:rsid w:val="00C233C1"/>
    <w:rsid w:val="00C27969"/>
    <w:rsid w:val="00C319A1"/>
    <w:rsid w:val="00C32A39"/>
    <w:rsid w:val="00C32FD2"/>
    <w:rsid w:val="00C42459"/>
    <w:rsid w:val="00C44656"/>
    <w:rsid w:val="00C449E2"/>
    <w:rsid w:val="00C5041B"/>
    <w:rsid w:val="00C5606D"/>
    <w:rsid w:val="00C57954"/>
    <w:rsid w:val="00C57AC4"/>
    <w:rsid w:val="00C619D8"/>
    <w:rsid w:val="00C647D5"/>
    <w:rsid w:val="00C71F69"/>
    <w:rsid w:val="00C8522D"/>
    <w:rsid w:val="00C926CF"/>
    <w:rsid w:val="00C92C34"/>
    <w:rsid w:val="00C93CB4"/>
    <w:rsid w:val="00CA429A"/>
    <w:rsid w:val="00CB66CE"/>
    <w:rsid w:val="00CC111A"/>
    <w:rsid w:val="00CC1CD2"/>
    <w:rsid w:val="00CC3F15"/>
    <w:rsid w:val="00CE0256"/>
    <w:rsid w:val="00CF24C1"/>
    <w:rsid w:val="00CF452E"/>
    <w:rsid w:val="00D02CC5"/>
    <w:rsid w:val="00D07B66"/>
    <w:rsid w:val="00D07F90"/>
    <w:rsid w:val="00D2468C"/>
    <w:rsid w:val="00D3129A"/>
    <w:rsid w:val="00D33EF1"/>
    <w:rsid w:val="00D42086"/>
    <w:rsid w:val="00D44862"/>
    <w:rsid w:val="00D65377"/>
    <w:rsid w:val="00D7027D"/>
    <w:rsid w:val="00D75064"/>
    <w:rsid w:val="00D818FC"/>
    <w:rsid w:val="00D848C8"/>
    <w:rsid w:val="00D8748D"/>
    <w:rsid w:val="00D87E80"/>
    <w:rsid w:val="00D91957"/>
    <w:rsid w:val="00D9352A"/>
    <w:rsid w:val="00DA17F4"/>
    <w:rsid w:val="00DA3D4B"/>
    <w:rsid w:val="00DB1871"/>
    <w:rsid w:val="00DC1C64"/>
    <w:rsid w:val="00DD239D"/>
    <w:rsid w:val="00DD53FC"/>
    <w:rsid w:val="00DE781E"/>
    <w:rsid w:val="00DF4147"/>
    <w:rsid w:val="00DF485F"/>
    <w:rsid w:val="00DF548A"/>
    <w:rsid w:val="00DF6959"/>
    <w:rsid w:val="00E02ED1"/>
    <w:rsid w:val="00E0394B"/>
    <w:rsid w:val="00E0621B"/>
    <w:rsid w:val="00E062BC"/>
    <w:rsid w:val="00E14962"/>
    <w:rsid w:val="00E173EA"/>
    <w:rsid w:val="00E22B2E"/>
    <w:rsid w:val="00E23CEA"/>
    <w:rsid w:val="00E246CF"/>
    <w:rsid w:val="00E24F74"/>
    <w:rsid w:val="00E2559B"/>
    <w:rsid w:val="00E3312C"/>
    <w:rsid w:val="00E3324D"/>
    <w:rsid w:val="00E34EF0"/>
    <w:rsid w:val="00E36015"/>
    <w:rsid w:val="00E40EA0"/>
    <w:rsid w:val="00E43831"/>
    <w:rsid w:val="00E54C9E"/>
    <w:rsid w:val="00E551A9"/>
    <w:rsid w:val="00E620D8"/>
    <w:rsid w:val="00E63342"/>
    <w:rsid w:val="00E672C3"/>
    <w:rsid w:val="00E74A88"/>
    <w:rsid w:val="00E75B4F"/>
    <w:rsid w:val="00E76A51"/>
    <w:rsid w:val="00E771BB"/>
    <w:rsid w:val="00E82AB5"/>
    <w:rsid w:val="00E83472"/>
    <w:rsid w:val="00E86749"/>
    <w:rsid w:val="00E90401"/>
    <w:rsid w:val="00E90965"/>
    <w:rsid w:val="00E91102"/>
    <w:rsid w:val="00E9133E"/>
    <w:rsid w:val="00E9360E"/>
    <w:rsid w:val="00E96550"/>
    <w:rsid w:val="00EB31DA"/>
    <w:rsid w:val="00EB4D87"/>
    <w:rsid w:val="00EC1FEA"/>
    <w:rsid w:val="00ED239C"/>
    <w:rsid w:val="00EE03E0"/>
    <w:rsid w:val="00EE1D60"/>
    <w:rsid w:val="00EF0683"/>
    <w:rsid w:val="00F04357"/>
    <w:rsid w:val="00F16CDC"/>
    <w:rsid w:val="00F1726E"/>
    <w:rsid w:val="00F23194"/>
    <w:rsid w:val="00F279B2"/>
    <w:rsid w:val="00F37802"/>
    <w:rsid w:val="00F50814"/>
    <w:rsid w:val="00F62A67"/>
    <w:rsid w:val="00F66078"/>
    <w:rsid w:val="00F75E81"/>
    <w:rsid w:val="00F90837"/>
    <w:rsid w:val="00F95B9F"/>
    <w:rsid w:val="00FB2543"/>
    <w:rsid w:val="00FB42FD"/>
    <w:rsid w:val="00FD0926"/>
    <w:rsid w:val="00FD12BB"/>
    <w:rsid w:val="00FD3362"/>
    <w:rsid w:val="00FD7760"/>
    <w:rsid w:val="00FE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83B4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ngs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e">
    <w:name w:val="Normal"/>
    <w:qFormat/>
    <w:rsid w:val="00906C9C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52727A"/>
    <w:pPr>
      <w:keepNext/>
      <w:keepLines/>
      <w:spacing w:before="240"/>
      <w:outlineLvl w:val="0"/>
    </w:pPr>
    <w:rPr>
      <w:rFonts w:ascii="Calibri Light" w:eastAsia="MS Gothi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locked/>
    <w:rsid w:val="001576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B769A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locked/>
    <w:rsid w:val="0052727A"/>
    <w:rPr>
      <w:rFonts w:ascii="Calibri Light" w:eastAsia="MS Gothi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semiHidden/>
    <w:locked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semiHidden/>
    <w:locked/>
    <w:rPr>
      <w:rFonts w:ascii="Cambria" w:hAnsi="Cambria" w:cs="Times New Roman"/>
      <w:b/>
      <w:bCs/>
      <w:sz w:val="26"/>
      <w:szCs w:val="26"/>
      <w:lang w:val="x-none" w:eastAsia="en-US"/>
    </w:rPr>
  </w:style>
  <w:style w:type="paragraph" w:styleId="Intestazione">
    <w:name w:val="header"/>
    <w:basedOn w:val="Normale"/>
    <w:link w:val="IntestazioneCarattere"/>
    <w:rsid w:val="0052727A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locked/>
    <w:rsid w:val="0052727A"/>
    <w:rPr>
      <w:rFonts w:cs="Times New Roman"/>
    </w:rPr>
  </w:style>
  <w:style w:type="paragraph" w:styleId="Pidipagina">
    <w:name w:val="footer"/>
    <w:basedOn w:val="Normale"/>
    <w:link w:val="PidipaginaCarattere"/>
    <w:rsid w:val="0052727A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52727A"/>
    <w:rPr>
      <w:rFonts w:cs="Times New Roman"/>
    </w:rPr>
  </w:style>
  <w:style w:type="paragraph" w:styleId="NormaleWeb">
    <w:name w:val="Normal (Web)"/>
    <w:basedOn w:val="Normale"/>
    <w:semiHidden/>
    <w:rsid w:val="00264D7C"/>
    <w:pPr>
      <w:spacing w:before="100" w:beforeAutospacing="1" w:after="100" w:afterAutospacing="1"/>
    </w:pPr>
    <w:rPr>
      <w:rFonts w:ascii="Times New Roman" w:hAnsi="Times New Roman"/>
    </w:rPr>
  </w:style>
  <w:style w:type="character" w:styleId="Numeropagina">
    <w:name w:val="page number"/>
    <w:basedOn w:val="Carpredefinitoparagrafo"/>
    <w:semiHidden/>
    <w:rsid w:val="005E3E1A"/>
    <w:rPr>
      <w:rFonts w:cs="Times New Roman"/>
    </w:rPr>
  </w:style>
  <w:style w:type="character" w:styleId="Collegamentoipertestuale">
    <w:name w:val="Hyperlink"/>
    <w:basedOn w:val="Carpredefinitoparagrafo"/>
    <w:rsid w:val="00C233C1"/>
    <w:rPr>
      <w:rFonts w:cs="Times New Roman"/>
      <w:color w:val="0563C1"/>
      <w:u w:val="single"/>
    </w:rPr>
  </w:style>
  <w:style w:type="character" w:styleId="Collegamentovisitato">
    <w:name w:val="FollowedHyperlink"/>
    <w:basedOn w:val="Carpredefinitoparagrafo"/>
    <w:semiHidden/>
    <w:rsid w:val="00053C8D"/>
    <w:rPr>
      <w:rFonts w:cs="Times New Roman"/>
      <w:color w:val="954F72"/>
      <w:u w:val="single"/>
    </w:rPr>
  </w:style>
  <w:style w:type="paragraph" w:styleId="Testofumetto">
    <w:name w:val="Balloon Text"/>
    <w:basedOn w:val="Normale"/>
    <w:link w:val="TestofumettoCarattere"/>
    <w:semiHidden/>
    <w:rsid w:val="007C5D9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locked/>
    <w:rsid w:val="007C5D96"/>
    <w:rPr>
      <w:rFonts w:ascii="Lucida Grande" w:hAnsi="Lucida Grande" w:cs="Lucida Grande"/>
      <w:sz w:val="18"/>
      <w:szCs w:val="18"/>
    </w:rPr>
  </w:style>
  <w:style w:type="paragraph" w:styleId="Titolo">
    <w:name w:val="Title"/>
    <w:basedOn w:val="Normale"/>
    <w:link w:val="TitoloCarattere"/>
    <w:qFormat/>
    <w:locked/>
    <w:rsid w:val="00E22B2E"/>
    <w:pPr>
      <w:jc w:val="center"/>
    </w:pPr>
    <w:rPr>
      <w:rFonts w:ascii="Times New Roman" w:hAnsi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locked/>
    <w:rsid w:val="00D8748D"/>
    <w:rPr>
      <w:rFonts w:ascii="Cambria" w:hAnsi="Cambria" w:cs="Times New Roman"/>
      <w:b/>
      <w:bCs/>
      <w:kern w:val="28"/>
      <w:sz w:val="32"/>
      <w:szCs w:val="32"/>
      <w:lang w:val="x-none" w:eastAsia="en-US"/>
    </w:rPr>
  </w:style>
  <w:style w:type="paragraph" w:styleId="Corpodeltesto3">
    <w:name w:val="Body Text 3"/>
    <w:basedOn w:val="Normale"/>
    <w:link w:val="Corpodeltesto3Carattere"/>
    <w:rsid w:val="00E22B2E"/>
    <w:pPr>
      <w:jc w:val="both"/>
    </w:pPr>
    <w:rPr>
      <w:rFonts w:ascii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locked/>
    <w:rsid w:val="00D8748D"/>
    <w:rPr>
      <w:rFonts w:cs="Times New Roman"/>
      <w:sz w:val="16"/>
      <w:szCs w:val="16"/>
      <w:lang w:val="x-none" w:eastAsia="en-US"/>
    </w:rPr>
  </w:style>
  <w:style w:type="paragraph" w:styleId="Corpotesto">
    <w:name w:val="Body Text"/>
    <w:basedOn w:val="Normale"/>
    <w:link w:val="CorpotestoCarattere"/>
    <w:rsid w:val="00E0621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locked/>
    <w:rPr>
      <w:rFonts w:cs="Times New Roman"/>
      <w:sz w:val="24"/>
      <w:szCs w:val="24"/>
      <w:lang w:val="x-none" w:eastAsia="en-US"/>
    </w:rPr>
  </w:style>
  <w:style w:type="paragraph" w:styleId="Testonotaapidipagina">
    <w:name w:val="footnote text"/>
    <w:basedOn w:val="Normale"/>
    <w:link w:val="TestonotaapidipaginaCarattere"/>
    <w:semiHidden/>
    <w:rsid w:val="005C06BC"/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CF24C1"/>
    <w:rPr>
      <w:lang w:val="it-IT" w:eastAsia="it-IT"/>
    </w:rPr>
  </w:style>
  <w:style w:type="character" w:customStyle="1" w:styleId="FootnoteTextChar">
    <w:name w:val="Footnote Text Char"/>
    <w:basedOn w:val="Carpredefinitoparagrafo"/>
    <w:semiHidden/>
    <w:locked/>
    <w:rPr>
      <w:rFonts w:cs="Times New Roman"/>
      <w:sz w:val="20"/>
      <w:szCs w:val="20"/>
      <w:lang w:val="x-none" w:eastAsia="en-US"/>
    </w:rPr>
  </w:style>
  <w:style w:type="character" w:styleId="Rimandonotaapidipagina">
    <w:name w:val="footnote reference"/>
    <w:basedOn w:val="Carpredefinitoparagrafo"/>
    <w:semiHidden/>
    <w:rsid w:val="005C06BC"/>
    <w:rPr>
      <w:rFonts w:cs="Times New Roman"/>
      <w:vertAlign w:val="superscript"/>
    </w:rPr>
  </w:style>
  <w:style w:type="character" w:customStyle="1" w:styleId="EmailStyle371">
    <w:name w:val="EmailStyle371"/>
    <w:basedOn w:val="Carpredefinitoparagrafo"/>
    <w:semiHidden/>
    <w:rsid w:val="005C06BC"/>
    <w:rPr>
      <w:rFonts w:ascii="Berlin Sans FB" w:hAnsi="Berlin Sans FB" w:cs="Times New Roman"/>
      <w:color w:val="auto"/>
      <w:sz w:val="28"/>
      <w:szCs w:val="28"/>
      <w:u w:val="none"/>
    </w:rPr>
  </w:style>
  <w:style w:type="paragraph" w:customStyle="1" w:styleId="ListParagraph1">
    <w:name w:val="List Paragraph1"/>
    <w:basedOn w:val="Normale"/>
    <w:rsid w:val="00157637"/>
    <w:pPr>
      <w:suppressAutoHyphens/>
      <w:ind w:left="720"/>
      <w:contextualSpacing/>
    </w:pPr>
    <w:rPr>
      <w:rFonts w:ascii="Times New Roman" w:hAnsi="Times New Roman"/>
      <w:lang w:eastAsia="zh-CN"/>
    </w:rPr>
  </w:style>
  <w:style w:type="paragraph" w:customStyle="1" w:styleId="dfd">
    <w:name w:val="dfd"/>
    <w:basedOn w:val="Pidipagina"/>
    <w:rsid w:val="00B769AE"/>
    <w:pPr>
      <w:tabs>
        <w:tab w:val="clear" w:pos="4513"/>
        <w:tab w:val="clear" w:pos="9026"/>
        <w:tab w:val="center" w:pos="4819"/>
        <w:tab w:val="right" w:pos="9071"/>
      </w:tabs>
      <w:suppressAutoHyphens/>
      <w:ind w:right="-284"/>
      <w:jc w:val="both"/>
    </w:pPr>
    <w:rPr>
      <w:rFonts w:ascii="Times New Roman" w:hAnsi="Times New Roman"/>
      <w:szCs w:val="20"/>
      <w:lang w:eastAsia="zh-CN"/>
    </w:rPr>
  </w:style>
  <w:style w:type="paragraph" w:styleId="Testonormale">
    <w:name w:val="Plain Text"/>
    <w:basedOn w:val="Normale"/>
    <w:rsid w:val="00DF6959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arattereCarattere">
    <w:name w:val="Carattere Carattere"/>
    <w:basedOn w:val="Carpredefinitoparagrafo"/>
    <w:rsid w:val="00EE03E0"/>
  </w:style>
  <w:style w:type="paragraph" w:styleId="Mappadocumento">
    <w:name w:val="Document Map"/>
    <w:basedOn w:val="Normale"/>
    <w:semiHidden/>
    <w:rsid w:val="002915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enzionenonrisolta1">
    <w:name w:val="Menzione non risolta1"/>
    <w:basedOn w:val="Carpredefinitoparagrafo"/>
    <w:rsid w:val="00B32A62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rsid w:val="00A843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office@mondadori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vrel@mondadori.it.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gruppomondadori.it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image" Target="media/image6.jpeg"/><Relationship Id="rId3" Type="http://schemas.openxmlformats.org/officeDocument/2006/relationships/hyperlink" Target="https://www.gruppomondadori.it/feed" TargetMode="External"/><Relationship Id="rId7" Type="http://schemas.openxmlformats.org/officeDocument/2006/relationships/hyperlink" Target="https://it.linkedin.com/company/gruppomondadori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instagram.com/gruppomondadori/" TargetMode="External"/><Relationship Id="rId6" Type="http://schemas.openxmlformats.org/officeDocument/2006/relationships/image" Target="media/image5.jpeg"/><Relationship Id="rId11" Type="http://schemas.openxmlformats.org/officeDocument/2006/relationships/hyperlink" Target="http://www.gruppomondadori.it/" TargetMode="External"/><Relationship Id="rId5" Type="http://schemas.openxmlformats.org/officeDocument/2006/relationships/hyperlink" Target="https://www.facebook.com/GruppoMondadori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4.jpeg"/><Relationship Id="rId9" Type="http://schemas.openxmlformats.org/officeDocument/2006/relationships/hyperlink" Target="https://twitter.com/gruppomondador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oll_Mondadori:Library:Containers:com.apple.mail:Data:Library:Mail%20Downloads:B0B9168B-411D-408C-8149-982F13002946:modello%20cs%20GRUPPO%20MONDADORI_nuovo%20forma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18A4A9-7BBC-2944-8BF3-D266F320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Macintosh%20HD:Users:coll_Mondadori:Library:Containers:com.apple.mail:Data:Library:Mail%20Downloads:B0B9168B-411D-408C-8149-982F13002946:modello%20cs%20GRUPPO%20MONDADORI_nuovo%20formato.dot</Template>
  <TotalTime>1</TotalTime>
  <Pages>3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CDA APPROVA I RISULTATI AL 31 DICEMBRE 2015</vt:lpstr>
    </vt:vector>
  </TitlesOfParts>
  <Company/>
  <LinksUpToDate>false</LinksUpToDate>
  <CharactersWithSpaces>815</CharactersWithSpaces>
  <SharedDoc>false</SharedDoc>
  <HLinks>
    <vt:vector size="48" baseType="variant">
      <vt:variant>
        <vt:i4>7536741</vt:i4>
      </vt:variant>
      <vt:variant>
        <vt:i4>26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23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20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17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  <vt:variant>
        <vt:i4>7536741</vt:i4>
      </vt:variant>
      <vt:variant>
        <vt:i4>14</vt:i4>
      </vt:variant>
      <vt:variant>
        <vt:i4>0</vt:i4>
      </vt:variant>
      <vt:variant>
        <vt:i4>5</vt:i4>
      </vt:variant>
      <vt:variant>
        <vt:lpwstr>http://www.mondadori.it/Extra/RSS-Feed</vt:lpwstr>
      </vt:variant>
      <vt:variant>
        <vt:lpwstr/>
      </vt:variant>
      <vt:variant>
        <vt:i4>3997745</vt:i4>
      </vt:variant>
      <vt:variant>
        <vt:i4>11</vt:i4>
      </vt:variant>
      <vt:variant>
        <vt:i4>0</vt:i4>
      </vt:variant>
      <vt:variant>
        <vt:i4>5</vt:i4>
      </vt:variant>
      <vt:variant>
        <vt:lpwstr>http://www.facebook.com/GruppoMondadori</vt:lpwstr>
      </vt:variant>
      <vt:variant>
        <vt:lpwstr/>
      </vt:variant>
      <vt:variant>
        <vt:i4>524365</vt:i4>
      </vt:variant>
      <vt:variant>
        <vt:i4>8</vt:i4>
      </vt:variant>
      <vt:variant>
        <vt:i4>0</vt:i4>
      </vt:variant>
      <vt:variant>
        <vt:i4>5</vt:i4>
      </vt:variant>
      <vt:variant>
        <vt:lpwstr>http://www.linkedin.com/company/mondadori</vt:lpwstr>
      </vt:variant>
      <vt:variant>
        <vt:lpwstr/>
      </vt:variant>
      <vt:variant>
        <vt:i4>589847</vt:i4>
      </vt:variant>
      <vt:variant>
        <vt:i4>5</vt:i4>
      </vt:variant>
      <vt:variant>
        <vt:i4>0</vt:i4>
      </vt:variant>
      <vt:variant>
        <vt:i4>5</vt:i4>
      </vt:variant>
      <vt:variant>
        <vt:lpwstr>http://www.mondadori.it/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CDA APPROVA I RISULTATI AL 31 DICEMBRE 2015</dc:title>
  <dc:subject/>
  <dc:creator>Utenti AME</dc:creator>
  <cp:keywords/>
  <dc:description/>
  <cp:lastModifiedBy>Utente di Microsoft Office</cp:lastModifiedBy>
  <cp:revision>2</cp:revision>
  <cp:lastPrinted>2016-09-08T16:32:00Z</cp:lastPrinted>
  <dcterms:created xsi:type="dcterms:W3CDTF">2021-12-29T13:25:00Z</dcterms:created>
  <dcterms:modified xsi:type="dcterms:W3CDTF">2021-12-29T13:25:00Z</dcterms:modified>
</cp:coreProperties>
</file>